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66691E58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11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880A7CA" w14:textId="77777777" w:rsidR="00803F59" w:rsidRPr="003D6E4A" w:rsidRDefault="00803F59" w:rsidP="00803F59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6AB1AB46" w14:textId="77777777" w:rsidR="00803F59" w:rsidRPr="003D6E4A" w:rsidRDefault="00803F59" w:rsidP="00803F59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3D0493CA" w14:textId="1240D6B4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 xml:space="preserve">i oprogramowania </w:t>
      </w:r>
      <w:r>
        <w:rPr>
          <w:rFonts w:ascii="Tahoma" w:eastAsia="Calibri" w:hAnsi="Tahoma" w:cs="Tahoma"/>
          <w:kern w:val="0"/>
          <w:szCs w:val="22"/>
          <w:lang w:eastAsia="en-US"/>
        </w:rPr>
        <w:t>w ramach projektu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 xml:space="preserve"> pn. „Cyfrowa Gmina”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</w:p>
    <w:p w14:paraId="3FD7E2F8" w14:textId="7FDFF67D" w:rsidR="00517381" w:rsidRDefault="00803F59" w:rsidP="00517381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informuje, że na sfinansowanie zamówienia pn.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 xml:space="preserve">i oprogramowania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w ramach projektu 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>pn. „Cyfrowa Gmina”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8F732E">
        <w:rPr>
          <w:rFonts w:ascii="Tahoma" w:eastAsia="Calibri" w:hAnsi="Tahoma" w:cs="Tahoma"/>
          <w:kern w:val="0"/>
          <w:szCs w:val="22"/>
          <w:lang w:eastAsia="en-US"/>
        </w:rPr>
        <w:t xml:space="preserve">– II postępowanie,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 w:rsidR="002A23FE">
        <w:rPr>
          <w:rFonts w:ascii="Tahoma" w:eastAsia="Calibri" w:hAnsi="Tahoma" w:cs="Tahoma"/>
          <w:kern w:val="0"/>
          <w:szCs w:val="22"/>
          <w:lang w:eastAsia="en-US"/>
        </w:rPr>
        <w:t>1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23</w:t>
      </w:r>
      <w:r w:rsidR="00517381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827</w:t>
      </w:r>
      <w:r w:rsidR="00517381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96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</w:t>
      </w:r>
      <w:r w:rsidR="00517381">
        <w:rPr>
          <w:rFonts w:ascii="Tahoma" w:eastAsia="Calibri" w:hAnsi="Tahoma" w:cs="Tahoma"/>
          <w:kern w:val="0"/>
          <w:szCs w:val="22"/>
          <w:lang w:eastAsia="en-US"/>
        </w:rPr>
        <w:t>, w tym:</w:t>
      </w:r>
    </w:p>
    <w:p w14:paraId="4BFC5943" w14:textId="3F8E3A55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1 – 1</w:t>
      </w:r>
      <w:r w:rsidR="00A610C4">
        <w:rPr>
          <w:rFonts w:ascii="Tahoma" w:eastAsia="Calibri" w:hAnsi="Tahoma" w:cs="Tahoma"/>
          <w:kern w:val="0"/>
          <w:szCs w:val="22"/>
          <w:lang w:eastAsia="en-US"/>
        </w:rPr>
        <w:t>1</w:t>
      </w:r>
      <w:r>
        <w:rPr>
          <w:rFonts w:ascii="Tahoma" w:eastAsia="Calibri" w:hAnsi="Tahoma" w:cs="Tahoma"/>
          <w:kern w:val="0"/>
          <w:szCs w:val="22"/>
          <w:lang w:eastAsia="en-US"/>
        </w:rPr>
        <w:t>.500,00 zł</w:t>
      </w:r>
    </w:p>
    <w:p w14:paraId="37A273ED" w14:textId="5C8BEFA1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2 – 111.</w:t>
      </w:r>
      <w:r w:rsidR="00A610C4">
        <w:rPr>
          <w:rFonts w:ascii="Tahoma" w:eastAsia="Calibri" w:hAnsi="Tahoma" w:cs="Tahoma"/>
          <w:kern w:val="0"/>
          <w:szCs w:val="22"/>
          <w:lang w:eastAsia="en-US"/>
        </w:rPr>
        <w:t>284</w:t>
      </w:r>
      <w:r>
        <w:rPr>
          <w:rFonts w:ascii="Tahoma" w:eastAsia="Calibri" w:hAnsi="Tahoma" w:cs="Tahoma"/>
          <w:kern w:val="0"/>
          <w:szCs w:val="22"/>
          <w:lang w:eastAsia="en-US"/>
        </w:rPr>
        <w:t>,</w:t>
      </w:r>
      <w:r w:rsidR="00A610C4">
        <w:rPr>
          <w:rFonts w:ascii="Tahoma" w:eastAsia="Calibri" w:hAnsi="Tahoma" w:cs="Tahoma"/>
          <w:kern w:val="0"/>
          <w:szCs w:val="22"/>
          <w:lang w:eastAsia="en-US"/>
        </w:rPr>
        <w:t>2</w:t>
      </w:r>
      <w:r>
        <w:rPr>
          <w:rFonts w:ascii="Tahoma" w:eastAsia="Calibri" w:hAnsi="Tahoma" w:cs="Tahoma"/>
          <w:kern w:val="0"/>
          <w:szCs w:val="22"/>
          <w:lang w:eastAsia="en-US"/>
        </w:rPr>
        <w:t>0 zł</w:t>
      </w:r>
    </w:p>
    <w:p w14:paraId="7CD48F97" w14:textId="514B6BD6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 xml:space="preserve">Część 3 – </w:t>
      </w:r>
      <w:r w:rsidR="00A610C4">
        <w:rPr>
          <w:rFonts w:ascii="Tahoma" w:eastAsia="Calibri" w:hAnsi="Tahoma" w:cs="Tahoma"/>
          <w:kern w:val="0"/>
          <w:szCs w:val="22"/>
          <w:lang w:eastAsia="en-US"/>
        </w:rPr>
        <w:t>1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A610C4">
        <w:rPr>
          <w:rFonts w:ascii="Tahoma" w:eastAsia="Calibri" w:hAnsi="Tahoma" w:cs="Tahoma"/>
          <w:kern w:val="0"/>
          <w:szCs w:val="22"/>
          <w:lang w:eastAsia="en-US"/>
        </w:rPr>
        <w:t>043</w:t>
      </w:r>
      <w:r w:rsidR="00A346BA">
        <w:rPr>
          <w:rFonts w:ascii="Tahoma" w:eastAsia="Calibri" w:hAnsi="Tahoma" w:cs="Tahoma"/>
          <w:kern w:val="0"/>
          <w:szCs w:val="22"/>
          <w:lang w:eastAsia="en-US"/>
        </w:rPr>
        <w:t>,</w:t>
      </w:r>
      <w:r w:rsidR="00A610C4">
        <w:rPr>
          <w:rFonts w:ascii="Tahoma" w:eastAsia="Calibri" w:hAnsi="Tahoma" w:cs="Tahoma"/>
          <w:kern w:val="0"/>
          <w:szCs w:val="22"/>
          <w:lang w:eastAsia="en-US"/>
        </w:rPr>
        <w:t>76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zł</w:t>
      </w:r>
    </w:p>
    <w:p w14:paraId="588052F8" w14:textId="77777777" w:rsidR="00803F59" w:rsidRPr="003D6E4A" w:rsidRDefault="00803F59" w:rsidP="00E56B0E">
      <w:pPr>
        <w:tabs>
          <w:tab w:val="left" w:pos="700"/>
        </w:tabs>
        <w:suppressAutoHyphens w:val="0"/>
        <w:overflowPunct/>
        <w:autoSpaceDE/>
        <w:spacing w:before="120" w:after="36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3292F633" w14:textId="77777777" w:rsidR="00E56B0E" w:rsidRPr="00320243" w:rsidRDefault="00E56B0E" w:rsidP="00E56B0E">
      <w:pPr>
        <w:tabs>
          <w:tab w:val="left" w:pos="700"/>
          <w:tab w:val="left" w:pos="5954"/>
        </w:tabs>
        <w:spacing w:line="276" w:lineRule="auto"/>
        <w:ind w:left="1985" w:firstLine="3118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 up. </w:t>
      </w:r>
      <w:r w:rsidRPr="00320243">
        <w:rPr>
          <w:rFonts w:ascii="Tahoma" w:hAnsi="Tahoma" w:cs="Tahoma"/>
          <w:b/>
          <w:bCs/>
        </w:rPr>
        <w:t>Wójt</w:t>
      </w:r>
      <w:r>
        <w:rPr>
          <w:rFonts w:ascii="Tahoma" w:hAnsi="Tahoma" w:cs="Tahoma"/>
          <w:b/>
          <w:bCs/>
        </w:rPr>
        <w:t>a</w:t>
      </w:r>
      <w:r w:rsidRPr="00320243">
        <w:rPr>
          <w:rFonts w:ascii="Tahoma" w:hAnsi="Tahoma" w:cs="Tahoma"/>
          <w:b/>
          <w:bCs/>
        </w:rPr>
        <w:t xml:space="preserve"> Gminy Mszana</w:t>
      </w:r>
    </w:p>
    <w:p w14:paraId="4AFBDF70" w14:textId="46A490DB" w:rsidR="00E56B0E" w:rsidRPr="00320243" w:rsidRDefault="00E56B0E" w:rsidP="00E56B0E">
      <w:pPr>
        <w:tabs>
          <w:tab w:val="left" w:pos="700"/>
        </w:tabs>
        <w:spacing w:line="276" w:lineRule="auto"/>
        <w:ind w:left="4962" w:hanging="4962"/>
        <w:rPr>
          <w:rFonts w:ascii="Tahoma" w:hAnsi="Tahoma" w:cs="Tahoma"/>
          <w:b/>
          <w:bCs/>
        </w:rPr>
      </w:pPr>
      <w:r w:rsidRPr="00320243">
        <w:rPr>
          <w:rFonts w:ascii="Tahoma" w:hAnsi="Tahoma" w:cs="Tahoma"/>
          <w:b/>
          <w:bCs/>
        </w:rPr>
        <w:tab/>
      </w:r>
      <w:r w:rsidRPr="00320243">
        <w:rPr>
          <w:rFonts w:ascii="Tahoma" w:hAnsi="Tahoma" w:cs="Tahoma"/>
          <w:b/>
          <w:bCs/>
        </w:rPr>
        <w:tab/>
      </w:r>
      <w:r w:rsidRPr="00320243"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 xml:space="preserve">   </w:t>
      </w:r>
      <w:r w:rsidRPr="00320243">
        <w:rPr>
          <w:rFonts w:ascii="Tahoma" w:hAnsi="Tahoma" w:cs="Tahoma"/>
          <w:b/>
          <w:bCs/>
        </w:rPr>
        <w:t xml:space="preserve">/-/ mgr </w:t>
      </w:r>
      <w:r>
        <w:rPr>
          <w:rFonts w:ascii="Tahoma" w:hAnsi="Tahoma" w:cs="Tahoma"/>
          <w:b/>
          <w:bCs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B201A" w14:textId="77777777" w:rsidR="005E02C4" w:rsidRDefault="005E02C4" w:rsidP="00DA5839">
      <w:r>
        <w:separator/>
      </w:r>
    </w:p>
  </w:endnote>
  <w:endnote w:type="continuationSeparator" w:id="0">
    <w:p w14:paraId="5F2E1CC9" w14:textId="77777777" w:rsidR="005E02C4" w:rsidRDefault="005E02C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3AE3" w14:textId="77777777" w:rsidR="005E02C4" w:rsidRDefault="005E02C4" w:rsidP="00DA5839">
      <w:r>
        <w:separator/>
      </w:r>
    </w:p>
  </w:footnote>
  <w:footnote w:type="continuationSeparator" w:id="0">
    <w:p w14:paraId="7D5CAF16" w14:textId="77777777" w:rsidR="005E02C4" w:rsidRDefault="005E02C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60288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4CFE7913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7913DE">
      <w:rPr>
        <w:rFonts w:ascii="Tahoma" w:hAnsi="Tahoma" w:cs="Tahoma"/>
      </w:rPr>
      <w:t>13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02C4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3DE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8F732E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6BA"/>
    <w:rsid w:val="00A34898"/>
    <w:rsid w:val="00A34D80"/>
    <w:rsid w:val="00A35167"/>
    <w:rsid w:val="00A35336"/>
    <w:rsid w:val="00A355F2"/>
    <w:rsid w:val="00A36814"/>
    <w:rsid w:val="00A4021A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10C4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B0E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30482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A793D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2022-08-11T07:56:00Z</dcterms:modified>
</cp:coreProperties>
</file>